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7E4" w:rsidRPr="00595425" w:rsidRDefault="003C57E4" w:rsidP="003C57E4">
      <w:pPr>
        <w:shd w:val="clear" w:color="auto" w:fill="FFFFFF"/>
        <w:spacing w:before="38" w:after="0"/>
        <w:ind w:left="1044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425">
        <w:rPr>
          <w:rFonts w:ascii="Times New Roman" w:hAnsi="Times New Roman" w:cs="Times New Roman"/>
          <w:b/>
          <w:sz w:val="24"/>
          <w:szCs w:val="24"/>
        </w:rPr>
        <w:t>Технологическая карта урока. 9 класс. ФГОС.</w:t>
      </w:r>
    </w:p>
    <w:p w:rsidR="003C57E4" w:rsidRPr="00595425" w:rsidRDefault="003C57E4" w:rsidP="003C57E4">
      <w:pPr>
        <w:shd w:val="clear" w:color="auto" w:fill="FFFFFF"/>
        <w:spacing w:before="38" w:after="0"/>
        <w:ind w:left="3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425">
        <w:rPr>
          <w:rFonts w:ascii="Times New Roman" w:hAnsi="Times New Roman" w:cs="Times New Roman"/>
          <w:b/>
          <w:sz w:val="24"/>
          <w:szCs w:val="24"/>
        </w:rPr>
        <w:t>ТЕМА УРОКА: «</w:t>
      </w:r>
      <w:r w:rsidRPr="00595425">
        <w:rPr>
          <w:rFonts w:ascii="Times New Roman" w:hAnsi="Times New Roman" w:cs="Times New Roman"/>
          <w:b/>
          <w:sz w:val="28"/>
          <w:szCs w:val="28"/>
        </w:rPr>
        <w:t xml:space="preserve">Построение графиков и диаграмм в </w:t>
      </w:r>
      <w:r w:rsidRPr="00595425">
        <w:rPr>
          <w:rFonts w:ascii="Times New Roman" w:hAnsi="Times New Roman" w:cs="Times New Roman"/>
          <w:b/>
          <w:sz w:val="28"/>
          <w:szCs w:val="28"/>
          <w:lang w:val="en-US"/>
        </w:rPr>
        <w:t>Excel</w:t>
      </w:r>
      <w:r w:rsidRPr="00595425">
        <w:rPr>
          <w:rFonts w:ascii="Times New Roman" w:hAnsi="Times New Roman" w:cs="Times New Roman"/>
          <w:b/>
          <w:sz w:val="24"/>
          <w:szCs w:val="24"/>
        </w:rPr>
        <w:t>».</w:t>
      </w:r>
    </w:p>
    <w:p w:rsidR="003C57E4" w:rsidRPr="00595425" w:rsidRDefault="003C57E4" w:rsidP="003C57E4">
      <w:pPr>
        <w:pStyle w:val="a8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595425">
        <w:rPr>
          <w:rFonts w:ascii="Times New Roman" w:hAnsi="Times New Roman" w:cs="Times New Roman"/>
          <w:b/>
          <w:bCs/>
          <w:sz w:val="24"/>
          <w:szCs w:val="24"/>
        </w:rPr>
        <w:t>Тип урока</w:t>
      </w:r>
      <w:r w:rsidRPr="00595425">
        <w:rPr>
          <w:rFonts w:ascii="Times New Roman" w:hAnsi="Times New Roman" w:cs="Times New Roman"/>
          <w:sz w:val="24"/>
          <w:szCs w:val="24"/>
        </w:rPr>
        <w:t>: комбинированный.</w:t>
      </w:r>
    </w:p>
    <w:p w:rsidR="003C57E4" w:rsidRPr="00595425" w:rsidRDefault="003C57E4" w:rsidP="003C57E4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  <w:r w:rsidRPr="00595425">
        <w:rPr>
          <w:rFonts w:ascii="Times New Roman" w:hAnsi="Times New Roman" w:cs="Times New Roman"/>
          <w:b/>
          <w:bCs/>
          <w:sz w:val="24"/>
          <w:szCs w:val="24"/>
        </w:rPr>
        <w:t>Приёмы обучения</w:t>
      </w:r>
      <w:r w:rsidRPr="00595425">
        <w:rPr>
          <w:rFonts w:ascii="Times New Roman" w:hAnsi="Times New Roman" w:cs="Times New Roman"/>
          <w:sz w:val="24"/>
          <w:szCs w:val="24"/>
        </w:rPr>
        <w:t>: объяснительно-побуждающий, инструктивно-практический,  частично-поисковый, фронтальная работа</w:t>
      </w:r>
      <w:r w:rsidR="004D719A" w:rsidRPr="00595425">
        <w:rPr>
          <w:rFonts w:ascii="Times New Roman" w:hAnsi="Times New Roman" w:cs="Times New Roman"/>
          <w:sz w:val="24"/>
          <w:szCs w:val="24"/>
        </w:rPr>
        <w:t>, групповая работа</w:t>
      </w:r>
      <w:r w:rsidRPr="00595425">
        <w:rPr>
          <w:rFonts w:ascii="Times New Roman" w:hAnsi="Times New Roman" w:cs="Times New Roman"/>
          <w:sz w:val="24"/>
          <w:szCs w:val="24"/>
        </w:rPr>
        <w:t>.</w:t>
      </w:r>
    </w:p>
    <w:p w:rsidR="003C57E4" w:rsidRPr="00595425" w:rsidRDefault="003C57E4" w:rsidP="003C57E4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  <w:r w:rsidRPr="00595425">
        <w:rPr>
          <w:rFonts w:ascii="Times New Roman" w:hAnsi="Times New Roman" w:cs="Times New Roman"/>
          <w:b/>
          <w:bCs/>
          <w:sz w:val="24"/>
          <w:szCs w:val="24"/>
        </w:rPr>
        <w:t>Методы обучения</w:t>
      </w:r>
      <w:r w:rsidRPr="00595425">
        <w:rPr>
          <w:rFonts w:ascii="Times New Roman" w:hAnsi="Times New Roman" w:cs="Times New Roman"/>
          <w:sz w:val="24"/>
          <w:szCs w:val="24"/>
        </w:rPr>
        <w:t>: словесные, наглядные, практические.</w:t>
      </w:r>
    </w:p>
    <w:p w:rsidR="003C57E4" w:rsidRPr="00595425" w:rsidRDefault="003C57E4" w:rsidP="003C57E4">
      <w:pPr>
        <w:shd w:val="clear" w:color="auto" w:fill="FFFFFF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595425">
        <w:rPr>
          <w:rFonts w:ascii="Times New Roman" w:hAnsi="Times New Roman" w:cs="Times New Roman"/>
          <w:b/>
          <w:bCs/>
          <w:sz w:val="24"/>
          <w:szCs w:val="24"/>
        </w:rPr>
        <w:t>Формы работы: индивидуальная, групповая, коллективная.</w:t>
      </w:r>
    </w:p>
    <w:p w:rsidR="003C57E4" w:rsidRPr="00595425" w:rsidRDefault="003C57E4" w:rsidP="003C57E4">
      <w:pPr>
        <w:shd w:val="clear" w:color="auto" w:fill="FFFFFF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595425">
        <w:rPr>
          <w:rFonts w:ascii="Times New Roman" w:hAnsi="Times New Roman" w:cs="Times New Roman"/>
          <w:b/>
          <w:bCs/>
          <w:sz w:val="24"/>
          <w:szCs w:val="24"/>
        </w:rPr>
        <w:t>Вид используемых на уроке средств ИКТ:</w:t>
      </w:r>
      <w:r w:rsidRPr="00595425">
        <w:rPr>
          <w:rFonts w:ascii="Times New Roman" w:hAnsi="Times New Roman" w:cs="Times New Roman"/>
          <w:sz w:val="24"/>
          <w:szCs w:val="24"/>
        </w:rPr>
        <w:t xml:space="preserve"> класс, оборудованный ПК, мультимедийный проектор, экран,  видео.</w:t>
      </w:r>
    </w:p>
    <w:p w:rsidR="003C57E4" w:rsidRPr="00595425" w:rsidRDefault="003C57E4" w:rsidP="003C57E4">
      <w:pPr>
        <w:shd w:val="clear" w:color="auto" w:fill="FFFFFF"/>
        <w:spacing w:after="0" w:line="100" w:lineRule="atLeast"/>
        <w:ind w:left="3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5425">
        <w:rPr>
          <w:rFonts w:ascii="Times New Roman" w:hAnsi="Times New Roman" w:cs="Times New Roman"/>
          <w:b/>
          <w:bCs/>
          <w:sz w:val="24"/>
          <w:szCs w:val="24"/>
        </w:rPr>
        <w:t>Образовательные интернет-ресурсы:</w:t>
      </w:r>
      <w:r w:rsidRPr="00595425">
        <w:rPr>
          <w:rStyle w:val="a6"/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Pr="00595425">
          <w:rPr>
            <w:rStyle w:val="a6"/>
            <w:rFonts w:ascii="Times New Roman" w:hAnsi="Times New Roman" w:cs="Times New Roman"/>
          </w:rPr>
          <w:t>http://school-collection.edu.ru</w:t>
        </w:r>
      </w:hyperlink>
    </w:p>
    <w:p w:rsidR="003C57E4" w:rsidRPr="00595425" w:rsidRDefault="004D719A" w:rsidP="003C57E4">
      <w:pPr>
        <w:pStyle w:val="a8"/>
        <w:shd w:val="clear" w:color="auto" w:fill="FFFFFF"/>
        <w:spacing w:after="0" w:line="10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54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="003C57E4" w:rsidRPr="005954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риложени</w:t>
      </w:r>
      <w:r w:rsidRPr="005954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</w:t>
      </w:r>
      <w:r w:rsidR="003C57E4" w:rsidRPr="005954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 у</w:t>
      </w:r>
      <w:r w:rsidRPr="005954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року:</w:t>
      </w:r>
      <w:r w:rsidR="003C57E4" w:rsidRPr="005954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C57E4" w:rsidRPr="00595425" w:rsidRDefault="004D719A" w:rsidP="004D719A">
      <w:pPr>
        <w:pStyle w:val="a3"/>
        <w:numPr>
          <w:ilvl w:val="1"/>
          <w:numId w:val="12"/>
        </w:numPr>
        <w:tabs>
          <w:tab w:val="clear" w:pos="1080"/>
          <w:tab w:val="num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595425">
        <w:rPr>
          <w:rFonts w:ascii="Times New Roman" w:hAnsi="Times New Roman" w:cs="Times New Roman"/>
          <w:sz w:val="24"/>
          <w:szCs w:val="24"/>
        </w:rPr>
        <w:t xml:space="preserve">Учебник. </w:t>
      </w:r>
      <w:r w:rsidR="003C57E4" w:rsidRPr="00595425">
        <w:rPr>
          <w:rFonts w:ascii="Times New Roman" w:hAnsi="Times New Roman" w:cs="Times New Roman"/>
          <w:sz w:val="24"/>
          <w:szCs w:val="24"/>
        </w:rPr>
        <w:t>Информатика и ИКТ: учебник для 9 класса/ Н. Д. Угринович. – 2-еизд., испр. – М.:БИНОМ. Лаборатория знаний, 2009.</w:t>
      </w:r>
    </w:p>
    <w:p w:rsidR="003C57E4" w:rsidRPr="00595425" w:rsidRDefault="004D719A" w:rsidP="003C57E4">
      <w:pPr>
        <w:pStyle w:val="a3"/>
        <w:numPr>
          <w:ilvl w:val="1"/>
          <w:numId w:val="12"/>
        </w:numPr>
        <w:shd w:val="clear" w:color="auto" w:fill="FFFFFF"/>
        <w:tabs>
          <w:tab w:val="clear" w:pos="1080"/>
          <w:tab w:val="num" w:pos="284"/>
        </w:tabs>
        <w:spacing w:after="0" w:line="1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95425">
        <w:rPr>
          <w:rFonts w:ascii="Times New Roman" w:hAnsi="Times New Roman" w:cs="Times New Roman"/>
          <w:sz w:val="24"/>
          <w:szCs w:val="24"/>
        </w:rPr>
        <w:t>Презентация «</w:t>
      </w:r>
      <w:r w:rsidRPr="00595425">
        <w:rPr>
          <w:rFonts w:ascii="Times New Roman" w:hAnsi="Times New Roman" w:cs="Times New Roman"/>
          <w:i/>
          <w:sz w:val="24"/>
          <w:szCs w:val="28"/>
        </w:rPr>
        <w:t>Графики и диаграммы.</w:t>
      </w:r>
      <w:r w:rsidRPr="00595425">
        <w:rPr>
          <w:rFonts w:ascii="Times New Roman" w:hAnsi="Times New Roman" w:cs="Times New Roman"/>
          <w:i/>
          <w:sz w:val="24"/>
          <w:szCs w:val="28"/>
          <w:lang w:val="en-US"/>
        </w:rPr>
        <w:t>ppt</w:t>
      </w:r>
      <w:r w:rsidRPr="00595425">
        <w:rPr>
          <w:rFonts w:ascii="Times New Roman" w:hAnsi="Times New Roman" w:cs="Times New Roman"/>
          <w:i/>
          <w:sz w:val="24"/>
          <w:szCs w:val="28"/>
        </w:rPr>
        <w:t>»</w:t>
      </w:r>
    </w:p>
    <w:p w:rsidR="004D719A" w:rsidRPr="00595425" w:rsidRDefault="004D719A" w:rsidP="003C57E4">
      <w:pPr>
        <w:pStyle w:val="a3"/>
        <w:numPr>
          <w:ilvl w:val="1"/>
          <w:numId w:val="12"/>
        </w:numPr>
        <w:shd w:val="clear" w:color="auto" w:fill="FFFFFF"/>
        <w:tabs>
          <w:tab w:val="clear" w:pos="1080"/>
          <w:tab w:val="num" w:pos="284"/>
        </w:tabs>
        <w:spacing w:after="0" w:line="1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95425">
        <w:rPr>
          <w:rFonts w:ascii="Times New Roman" w:hAnsi="Times New Roman" w:cs="Times New Roman"/>
          <w:sz w:val="24"/>
          <w:szCs w:val="24"/>
        </w:rPr>
        <w:t>Файл ЭТ с шаблоном оценки результатов урока «</w:t>
      </w:r>
      <w:r w:rsidRPr="00595425">
        <w:rPr>
          <w:rFonts w:ascii="Times New Roman" w:eastAsia="Times New Roman" w:hAnsi="Times New Roman" w:cs="Times New Roman"/>
          <w:sz w:val="24"/>
          <w:szCs w:val="24"/>
        </w:rPr>
        <w:t>Приложение1.Результаты.</w:t>
      </w:r>
      <w:r w:rsidRPr="00595425">
        <w:rPr>
          <w:rFonts w:ascii="Times New Roman" w:eastAsia="Times New Roman" w:hAnsi="Times New Roman" w:cs="Times New Roman"/>
          <w:sz w:val="24"/>
          <w:szCs w:val="24"/>
          <w:lang w:val="en-US"/>
        </w:rPr>
        <w:t>xls</w:t>
      </w:r>
      <w:r w:rsidRPr="0059542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D719A" w:rsidRPr="00595425" w:rsidRDefault="004D719A" w:rsidP="003C57E4">
      <w:pPr>
        <w:pStyle w:val="a3"/>
        <w:numPr>
          <w:ilvl w:val="1"/>
          <w:numId w:val="12"/>
        </w:numPr>
        <w:shd w:val="clear" w:color="auto" w:fill="FFFFFF"/>
        <w:tabs>
          <w:tab w:val="clear" w:pos="1080"/>
          <w:tab w:val="num" w:pos="284"/>
        </w:tabs>
        <w:spacing w:after="0" w:line="1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95425">
        <w:rPr>
          <w:rFonts w:ascii="Times New Roman" w:hAnsi="Times New Roman" w:cs="Times New Roman"/>
          <w:i/>
          <w:sz w:val="24"/>
          <w:szCs w:val="24"/>
        </w:rPr>
        <w:t>Тест  файл « тест ЭТ.</w:t>
      </w:r>
      <w:r w:rsidRPr="00595425">
        <w:rPr>
          <w:rFonts w:ascii="Times New Roman" w:hAnsi="Times New Roman" w:cs="Times New Roman"/>
          <w:i/>
          <w:sz w:val="24"/>
          <w:szCs w:val="24"/>
          <w:lang w:val="en-US"/>
        </w:rPr>
        <w:t>html</w:t>
      </w:r>
      <w:r w:rsidRPr="00595425">
        <w:rPr>
          <w:rFonts w:ascii="Times New Roman" w:hAnsi="Times New Roman" w:cs="Times New Roman"/>
          <w:i/>
          <w:sz w:val="24"/>
          <w:szCs w:val="24"/>
        </w:rPr>
        <w:t>»</w:t>
      </w:r>
    </w:p>
    <w:p w:rsidR="004D719A" w:rsidRPr="00595425" w:rsidRDefault="004D719A" w:rsidP="003C57E4">
      <w:pPr>
        <w:pStyle w:val="a3"/>
        <w:numPr>
          <w:ilvl w:val="1"/>
          <w:numId w:val="12"/>
        </w:numPr>
        <w:shd w:val="clear" w:color="auto" w:fill="FFFFFF"/>
        <w:tabs>
          <w:tab w:val="clear" w:pos="1080"/>
          <w:tab w:val="num" w:pos="284"/>
        </w:tabs>
        <w:spacing w:after="0" w:line="1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95425">
        <w:rPr>
          <w:rFonts w:ascii="Times New Roman" w:hAnsi="Times New Roman" w:cs="Times New Roman"/>
          <w:sz w:val="24"/>
          <w:szCs w:val="24"/>
        </w:rPr>
        <w:t>Тест по ЭТ ресурс:</w:t>
      </w:r>
      <w:r w:rsidRPr="00595425">
        <w:rPr>
          <w:rFonts w:ascii="Times New Roman" w:hAnsi="Times New Roman" w:cs="Times New Roman"/>
          <w:i/>
          <w:sz w:val="24"/>
          <w:szCs w:val="24"/>
        </w:rPr>
        <w:t xml:space="preserve">  </w:t>
      </w:r>
      <w:hyperlink r:id="rId7" w:history="1">
        <w:r w:rsidRPr="00595425">
          <w:rPr>
            <w:rStyle w:val="a6"/>
            <w:rFonts w:ascii="Times New Roman" w:hAnsi="Times New Roman" w:cs="Times New Roman"/>
          </w:rPr>
          <w:t>http://files.school-collection.edu.ru/dlrstore/db50dcf7-1ae2-456b-a7e1-2018562eaeb9/9_15.swf</w:t>
        </w:r>
      </w:hyperlink>
    </w:p>
    <w:p w:rsidR="004D719A" w:rsidRPr="00595425" w:rsidRDefault="004D719A" w:rsidP="003C57E4">
      <w:pPr>
        <w:pStyle w:val="a3"/>
        <w:numPr>
          <w:ilvl w:val="1"/>
          <w:numId w:val="12"/>
        </w:numPr>
        <w:shd w:val="clear" w:color="auto" w:fill="FFFFFF"/>
        <w:tabs>
          <w:tab w:val="clear" w:pos="1080"/>
          <w:tab w:val="num" w:pos="284"/>
        </w:tabs>
        <w:spacing w:after="0" w:line="1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95425">
        <w:rPr>
          <w:rFonts w:ascii="Times New Roman" w:hAnsi="Times New Roman" w:cs="Times New Roman"/>
          <w:sz w:val="24"/>
          <w:szCs w:val="28"/>
        </w:rPr>
        <w:t xml:space="preserve">Интерактивный </w:t>
      </w:r>
      <w:r w:rsidRPr="00595425">
        <w:rPr>
          <w:rFonts w:ascii="Times New Roman" w:hAnsi="Times New Roman" w:cs="Times New Roman"/>
          <w:sz w:val="24"/>
          <w:szCs w:val="28"/>
          <w:lang w:val="en-US"/>
        </w:rPr>
        <w:t>flash</w:t>
      </w:r>
      <w:r w:rsidRPr="00595425">
        <w:rPr>
          <w:rFonts w:ascii="Times New Roman" w:hAnsi="Times New Roman" w:cs="Times New Roman"/>
          <w:sz w:val="24"/>
          <w:szCs w:val="28"/>
        </w:rPr>
        <w:t xml:space="preserve"> ролик </w:t>
      </w:r>
      <w:hyperlink r:id="rId8" w:history="1">
        <w:r w:rsidRPr="00595425">
          <w:rPr>
            <w:rStyle w:val="a6"/>
            <w:rFonts w:ascii="Times New Roman" w:hAnsi="Times New Roman" w:cs="Times New Roman"/>
          </w:rPr>
          <w:t>http://files.school-collection.edu.ru/dlrstore/7a582c07-ee22-489f-aef6-b028b47ce1e9/9_150.swf</w:t>
        </w:r>
      </w:hyperlink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7"/>
        <w:gridCol w:w="798"/>
        <w:gridCol w:w="2623"/>
        <w:gridCol w:w="1595"/>
        <w:gridCol w:w="798"/>
        <w:gridCol w:w="2710"/>
      </w:tblGrid>
      <w:tr w:rsidR="006550DF" w:rsidRPr="00595425" w:rsidTr="00866B83">
        <w:tc>
          <w:tcPr>
            <w:tcW w:w="10491" w:type="dxa"/>
            <w:gridSpan w:val="6"/>
          </w:tcPr>
          <w:p w:rsidR="006A3481" w:rsidRDefault="006A3481" w:rsidP="00866B8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550DF" w:rsidRPr="00595425" w:rsidRDefault="006550DF" w:rsidP="00866B8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ЧАСТЬ</w:t>
            </w:r>
          </w:p>
        </w:tc>
      </w:tr>
      <w:tr w:rsidR="006550DF" w:rsidRPr="00595425" w:rsidTr="00866B83">
        <w:tc>
          <w:tcPr>
            <w:tcW w:w="1967" w:type="dxa"/>
          </w:tcPr>
          <w:p w:rsidR="006550DF" w:rsidRPr="00595425" w:rsidRDefault="006550DF" w:rsidP="00866B83">
            <w:pPr>
              <w:shd w:val="clear" w:color="auto" w:fill="FFFFFF"/>
              <w:ind w:left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421" w:type="dxa"/>
            <w:gridSpan w:val="2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393" w:type="dxa"/>
            <w:gridSpan w:val="2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>Класс</w:t>
            </w:r>
          </w:p>
        </w:tc>
        <w:tc>
          <w:tcPr>
            <w:tcW w:w="2710" w:type="dxa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50DF" w:rsidRPr="00595425" w:rsidTr="00866B83">
        <w:tc>
          <w:tcPr>
            <w:tcW w:w="1967" w:type="dxa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>Тема урока</w:t>
            </w:r>
          </w:p>
        </w:tc>
        <w:tc>
          <w:tcPr>
            <w:tcW w:w="8524" w:type="dxa"/>
            <w:gridSpan w:val="5"/>
          </w:tcPr>
          <w:p w:rsidR="006550DF" w:rsidRPr="00595425" w:rsidRDefault="00EB3758" w:rsidP="00866B8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Построение графиков и диаграмм в </w:t>
            </w:r>
            <w:r w:rsidRPr="0059542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Excel</w:t>
            </w:r>
          </w:p>
        </w:tc>
      </w:tr>
      <w:tr w:rsidR="000A3DDB" w:rsidRPr="00595425" w:rsidTr="00F62B9E">
        <w:tc>
          <w:tcPr>
            <w:tcW w:w="10491" w:type="dxa"/>
            <w:gridSpan w:val="6"/>
          </w:tcPr>
          <w:p w:rsidR="000A3DDB" w:rsidRPr="00595425" w:rsidRDefault="000A3DDB" w:rsidP="000A3D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:rsidR="000A3DDB" w:rsidRPr="00595425" w:rsidRDefault="000A3DDB" w:rsidP="000A3DDB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Отработать навыки создания диаграмм графиков.</w:t>
            </w:r>
          </w:p>
          <w:p w:rsidR="000A3DDB" w:rsidRPr="00595425" w:rsidRDefault="000A3DDB" w:rsidP="000A3DD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при работе с Мастером диаграмм.</w:t>
            </w:r>
          </w:p>
          <w:p w:rsidR="000A3DDB" w:rsidRPr="00595425" w:rsidRDefault="000A3DDB" w:rsidP="000A3DD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 участвовать в  беседе, диалоге, высказывать свое мнение. </w:t>
            </w:r>
          </w:p>
          <w:p w:rsidR="000A3DDB" w:rsidRPr="00595425" w:rsidRDefault="000A3DDB" w:rsidP="000A3DD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условия  для развития умения  работать с текстом, структурировать информацию.                                                                                                    </w:t>
            </w:r>
          </w:p>
          <w:p w:rsidR="000A3DDB" w:rsidRPr="00595425" w:rsidRDefault="000A3DDB" w:rsidP="00866B8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4C01" w:rsidRPr="00595425" w:rsidTr="00F62B9E">
        <w:tc>
          <w:tcPr>
            <w:tcW w:w="10491" w:type="dxa"/>
            <w:gridSpan w:val="6"/>
          </w:tcPr>
          <w:p w:rsidR="00214C01" w:rsidRPr="00595425" w:rsidRDefault="00214C01" w:rsidP="00214C01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Решаемые учебные проблемы</w:t>
            </w:r>
          </w:p>
          <w:p w:rsidR="00214C01" w:rsidRPr="00595425" w:rsidRDefault="00214C01" w:rsidP="00214C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           1)  акцентировать внимание на возможностях визуализирования данных средствами компьютера; </w:t>
            </w:r>
          </w:p>
          <w:p w:rsidR="00214C01" w:rsidRPr="00595425" w:rsidRDefault="00214C01" w:rsidP="00214C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           2)  актуализировать знания о ЭТ и навыки работы с ними; </w:t>
            </w:r>
          </w:p>
          <w:p w:rsidR="00214C01" w:rsidRPr="00595425" w:rsidRDefault="00214C01" w:rsidP="00214C01">
            <w:pPr>
              <w:shd w:val="clear" w:color="auto" w:fill="FFFFFF"/>
              <w:spacing w:after="0" w:line="100" w:lineRule="atLeast"/>
              <w:ind w:left="3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     3)  сформировать  умение  строить диаграммы в </w:t>
            </w:r>
            <w:r w:rsidRPr="00595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4C01" w:rsidRPr="00595425" w:rsidRDefault="00214C01" w:rsidP="000A3D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0DF" w:rsidRPr="00595425" w:rsidTr="00866B83">
        <w:tc>
          <w:tcPr>
            <w:tcW w:w="10491" w:type="dxa"/>
            <w:gridSpan w:val="6"/>
          </w:tcPr>
          <w:p w:rsidR="006550DF" w:rsidRPr="00595425" w:rsidRDefault="006550DF" w:rsidP="000A3DDB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</w:tc>
      </w:tr>
      <w:tr w:rsidR="006550DF" w:rsidRPr="00595425" w:rsidTr="00866B83">
        <w:trPr>
          <w:trHeight w:val="238"/>
        </w:trPr>
        <w:tc>
          <w:tcPr>
            <w:tcW w:w="2765" w:type="dxa"/>
            <w:gridSpan w:val="2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4218" w:type="dxa"/>
            <w:gridSpan w:val="2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Метапредметные</w:t>
            </w:r>
          </w:p>
        </w:tc>
        <w:tc>
          <w:tcPr>
            <w:tcW w:w="3508" w:type="dxa"/>
            <w:gridSpan w:val="2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6550DF" w:rsidRPr="00595425" w:rsidTr="00866B83">
        <w:trPr>
          <w:trHeight w:val="237"/>
        </w:trPr>
        <w:tc>
          <w:tcPr>
            <w:tcW w:w="2765" w:type="dxa"/>
            <w:gridSpan w:val="2"/>
          </w:tcPr>
          <w:p w:rsidR="00EB3758" w:rsidRPr="00595425" w:rsidRDefault="00EB3758" w:rsidP="00EB37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Понимать роль информационных процессов в современном мире.</w:t>
            </w:r>
          </w:p>
          <w:p w:rsidR="00EB3758" w:rsidRPr="00595425" w:rsidRDefault="00EB3758" w:rsidP="00EB37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умения формализации и структурирования информации, </w:t>
            </w:r>
            <w:r w:rsidRPr="00595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данных. </w:t>
            </w:r>
          </w:p>
          <w:p w:rsidR="00EB3758" w:rsidRPr="00595425" w:rsidRDefault="00EB3758" w:rsidP="00EB375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Осознать значение информатики в современном мире.</w:t>
            </w:r>
          </w:p>
          <w:p w:rsidR="006550DF" w:rsidRPr="00595425" w:rsidRDefault="006550DF" w:rsidP="00EB3758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gridSpan w:val="2"/>
          </w:tcPr>
          <w:p w:rsidR="00EB3758" w:rsidRPr="00595425" w:rsidRDefault="00EB3758" w:rsidP="00EB375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1.Регулятивные:</w:t>
            </w:r>
          </w:p>
          <w:p w:rsidR="00EB3758" w:rsidRPr="00595425" w:rsidRDefault="00EB3758" w:rsidP="00EB375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Планировать  решение учебной задачи.</w:t>
            </w:r>
          </w:p>
          <w:p w:rsidR="00EB3758" w:rsidRPr="00595425" w:rsidRDefault="00EB3758" w:rsidP="00EB3758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учета выделенных учителем  ориентировочных действий в новом учебном материале.</w:t>
            </w:r>
          </w:p>
          <w:p w:rsidR="00EB3758" w:rsidRPr="00595425" w:rsidRDefault="00EB3758" w:rsidP="00EB3758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</w:t>
            </w:r>
            <w:r w:rsidRPr="00595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проблемной ситуации  в процессе дискуссии, диалога.</w:t>
            </w:r>
          </w:p>
          <w:p w:rsidR="00EB3758" w:rsidRPr="00595425" w:rsidRDefault="00EB3758" w:rsidP="00EB375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954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EB3758" w:rsidRPr="00595425" w:rsidRDefault="00EB3758" w:rsidP="00EB375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сети Интернет,</w:t>
            </w:r>
          </w:p>
          <w:p w:rsidR="00EB3758" w:rsidRPr="00595425" w:rsidRDefault="00EB3758" w:rsidP="00EB3758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Формулировать ответы на вопросы учителя, по памяти воспроизводить информацию, которая необходима для решения учебной задачи.</w:t>
            </w:r>
          </w:p>
          <w:p w:rsidR="00EB3758" w:rsidRPr="00595425" w:rsidRDefault="00EB3758" w:rsidP="00EB375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Формулировать несложные выводы, структурировать тексты, включая умения выделять  главное и второстепенное.</w:t>
            </w:r>
          </w:p>
          <w:p w:rsidR="00EB3758" w:rsidRPr="00595425" w:rsidRDefault="00EB3758" w:rsidP="00EB37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5954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EB3758" w:rsidRPr="00595425" w:rsidRDefault="00EB3758" w:rsidP="00EB375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другое мнение, различные точки зрения, использовать речевые средства для решения  коммуникативных   задач, </w:t>
            </w:r>
          </w:p>
          <w:p w:rsidR="006550DF" w:rsidRPr="00595425" w:rsidRDefault="00EB3758" w:rsidP="00EB375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диалоге, слушать и понимать  своих собеседников.</w:t>
            </w:r>
          </w:p>
        </w:tc>
        <w:tc>
          <w:tcPr>
            <w:tcW w:w="3508" w:type="dxa"/>
            <w:gridSpan w:val="2"/>
          </w:tcPr>
          <w:p w:rsidR="00EB3758" w:rsidRPr="00595425" w:rsidRDefault="00EB3758" w:rsidP="00EB375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важность учения и познания нового.</w:t>
            </w:r>
          </w:p>
          <w:p w:rsidR="006550DF" w:rsidRPr="00595425" w:rsidRDefault="00EB3758" w:rsidP="00EB375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осознанное, уважительное и доброжелательное отношение к другому человеку, его мнению; готовность и </w:t>
            </w:r>
            <w:r w:rsidRPr="00595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вести диалог с другими людьми и достигать в нем взаимопонимание.</w:t>
            </w:r>
          </w:p>
        </w:tc>
      </w:tr>
      <w:tr w:rsidR="006550DF" w:rsidRPr="00595425" w:rsidTr="00866B83">
        <w:trPr>
          <w:trHeight w:val="237"/>
        </w:trPr>
        <w:tc>
          <w:tcPr>
            <w:tcW w:w="5388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Основные понятия, изучаемые на уроке</w:t>
            </w:r>
          </w:p>
        </w:tc>
        <w:tc>
          <w:tcPr>
            <w:tcW w:w="5103" w:type="dxa"/>
            <w:gridSpan w:val="3"/>
          </w:tcPr>
          <w:p w:rsidR="00CE3AA9" w:rsidRPr="00595425" w:rsidRDefault="00CE3AA9" w:rsidP="00CE3AA9">
            <w:pPr>
              <w:shd w:val="clear" w:color="auto" w:fill="FFFFFF"/>
              <w:spacing w:after="0" w:line="100" w:lineRule="atLeast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Электронная таблица, диаграмма, график</w:t>
            </w:r>
          </w:p>
          <w:p w:rsidR="006550DF" w:rsidRPr="00595425" w:rsidRDefault="006550DF" w:rsidP="00866B8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0DF" w:rsidRPr="00595425" w:rsidTr="00866B83">
        <w:trPr>
          <w:trHeight w:val="237"/>
        </w:trPr>
        <w:tc>
          <w:tcPr>
            <w:tcW w:w="5388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Вид используемых на уроке средств ИКТ</w:t>
            </w:r>
          </w:p>
        </w:tc>
        <w:tc>
          <w:tcPr>
            <w:tcW w:w="5103" w:type="dxa"/>
            <w:gridSpan w:val="3"/>
          </w:tcPr>
          <w:p w:rsidR="006550DF" w:rsidRPr="00595425" w:rsidRDefault="00CE3AA9" w:rsidP="00CE3AA9">
            <w:pPr>
              <w:shd w:val="clear" w:color="auto" w:fill="FFFFFF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класс, оборудованный ПК, мультимедийный проектор, экран.</w:t>
            </w:r>
          </w:p>
        </w:tc>
      </w:tr>
      <w:tr w:rsidR="006550DF" w:rsidRPr="00595425" w:rsidTr="00866B83">
        <w:trPr>
          <w:trHeight w:val="237"/>
        </w:trPr>
        <w:tc>
          <w:tcPr>
            <w:tcW w:w="5388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Образовательные интернет-ресурсы</w:t>
            </w:r>
          </w:p>
        </w:tc>
        <w:tc>
          <w:tcPr>
            <w:tcW w:w="5103" w:type="dxa"/>
            <w:gridSpan w:val="3"/>
          </w:tcPr>
          <w:p w:rsidR="006550DF" w:rsidRPr="00595425" w:rsidRDefault="00710A91" w:rsidP="00866B8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CE3AA9" w:rsidRPr="00595425">
                <w:rPr>
                  <w:rStyle w:val="a6"/>
                  <w:rFonts w:ascii="Times New Roman" w:hAnsi="Times New Roman" w:cs="Times New Roman"/>
                </w:rPr>
                <w:t>http://sc.edu.ru</w:t>
              </w:r>
            </w:hyperlink>
            <w:r w:rsidR="00CE3AA9" w:rsidRPr="00595425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,  </w:t>
            </w:r>
            <w:hyperlink r:id="rId10" w:history="1">
              <w:r w:rsidR="00CE3AA9" w:rsidRPr="00595425">
                <w:rPr>
                  <w:rStyle w:val="a6"/>
                  <w:rFonts w:ascii="Times New Roman" w:hAnsi="Times New Roman" w:cs="Times New Roman"/>
                </w:rPr>
                <w:t>http://school-collection.edu.ru</w:t>
              </w:r>
            </w:hyperlink>
          </w:p>
        </w:tc>
      </w:tr>
      <w:tr w:rsidR="006550DF" w:rsidRPr="00595425" w:rsidTr="00866B83">
        <w:tc>
          <w:tcPr>
            <w:tcW w:w="10491" w:type="dxa"/>
            <w:gridSpan w:val="6"/>
          </w:tcPr>
          <w:p w:rsidR="006550DF" w:rsidRPr="00595425" w:rsidRDefault="006550DF" w:rsidP="00866B83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ОРГАНИЗАЦИОННАЯ СТРУКТУРА УРОКА</w:t>
            </w:r>
          </w:p>
        </w:tc>
      </w:tr>
      <w:tr w:rsidR="006550DF" w:rsidRPr="00595425" w:rsidTr="00866B83">
        <w:tc>
          <w:tcPr>
            <w:tcW w:w="10491" w:type="dxa"/>
            <w:gridSpan w:val="6"/>
          </w:tcPr>
          <w:p w:rsidR="00024702" w:rsidRPr="00595425" w:rsidRDefault="006550DF" w:rsidP="00024702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ЭТАП 1 </w:t>
            </w:r>
            <w:r w:rsidR="00024702" w:rsidRPr="0059542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  <w:r w:rsidR="00024702" w:rsidRPr="00595425">
              <w:rPr>
                <w:rFonts w:ascii="Times New Roman" w:hAnsi="Times New Roman" w:cs="Times New Roman"/>
              </w:rPr>
              <w:t xml:space="preserve"> </w:t>
            </w:r>
            <w:r w:rsidR="00214C01" w:rsidRPr="00595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(1 </w:t>
            </w:r>
            <w:r w:rsidR="00214C01" w:rsidRPr="00595425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  <w:r w:rsidR="00214C01" w:rsidRPr="00595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024702" w:rsidRPr="00595425" w:rsidRDefault="00024702" w:rsidP="0002470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Создать благоприятный психологический настрой на работу. 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УУД :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1.Включение в деловой ритм урока, настрой на учебную деятельность.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1.Осознание доброжелательных взаимоотношений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1.Планирование учебного сотрудничества с учителем и со сверстниками.</w:t>
            </w:r>
          </w:p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0DF" w:rsidRPr="00595425" w:rsidTr="00866B83">
        <w:tc>
          <w:tcPr>
            <w:tcW w:w="5388" w:type="dxa"/>
            <w:gridSpan w:val="3"/>
          </w:tcPr>
          <w:p w:rsidR="006550DF" w:rsidRPr="00595425" w:rsidRDefault="006550DF" w:rsidP="00866B8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1.Приветствие  и настрой учащихся на учебно-познавательную деятельность.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2.Проверка готовности к уроку, настрой на учебное занятие.</w:t>
            </w:r>
          </w:p>
          <w:p w:rsidR="006550DF" w:rsidRPr="00595425" w:rsidRDefault="00024702" w:rsidP="000247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3.Проведение инструктажа по ТБ.</w:t>
            </w:r>
          </w:p>
        </w:tc>
        <w:tc>
          <w:tcPr>
            <w:tcW w:w="5103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1.Приветствуют учителя.</w:t>
            </w:r>
          </w:p>
          <w:p w:rsidR="00024702" w:rsidRPr="00595425" w:rsidRDefault="00024702" w:rsidP="00024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2.Организуют свое рабочее место.</w:t>
            </w:r>
          </w:p>
          <w:p w:rsidR="006550DF" w:rsidRPr="00595425" w:rsidRDefault="00024702" w:rsidP="000247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3. Формулируют правила поведения на уроке и аргументируют их.</w:t>
            </w:r>
          </w:p>
        </w:tc>
      </w:tr>
      <w:tr w:rsidR="006550DF" w:rsidRPr="00595425" w:rsidTr="00866B83">
        <w:tc>
          <w:tcPr>
            <w:tcW w:w="10491" w:type="dxa"/>
            <w:gridSpan w:val="6"/>
          </w:tcPr>
          <w:p w:rsidR="006550DF" w:rsidRPr="00595425" w:rsidRDefault="006550DF" w:rsidP="00EB3758">
            <w:pPr>
              <w:pStyle w:val="2"/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595425">
              <w:rPr>
                <w:sz w:val="24"/>
                <w:szCs w:val="24"/>
              </w:rPr>
              <w:t>ЭТАП</w:t>
            </w:r>
            <w:r w:rsidR="00EB3758" w:rsidRPr="00595425">
              <w:t xml:space="preserve">.  </w:t>
            </w:r>
            <w:r w:rsidR="00EB3758" w:rsidRPr="00595425">
              <w:rPr>
                <w:sz w:val="24"/>
                <w:szCs w:val="24"/>
              </w:rPr>
              <w:t>Мотивация учебной деятельности учащихся.</w:t>
            </w:r>
            <w:r w:rsidR="00214C01" w:rsidRPr="00595425">
              <w:rPr>
                <w:sz w:val="24"/>
                <w:szCs w:val="24"/>
              </w:rPr>
              <w:t xml:space="preserve"> (</w:t>
            </w:r>
            <w:r w:rsidR="009157AA" w:rsidRPr="00595425">
              <w:rPr>
                <w:sz w:val="24"/>
                <w:szCs w:val="24"/>
              </w:rPr>
              <w:t>3</w:t>
            </w:r>
            <w:r w:rsidR="00214C01" w:rsidRPr="00595425">
              <w:rPr>
                <w:sz w:val="24"/>
                <w:szCs w:val="24"/>
              </w:rPr>
              <w:t xml:space="preserve"> мин)</w:t>
            </w:r>
          </w:p>
          <w:p w:rsidR="00214C01" w:rsidRPr="00595425" w:rsidRDefault="00214C01" w:rsidP="00214C01">
            <w:pPr>
              <w:pStyle w:val="2"/>
              <w:ind w:left="720"/>
              <w:contextualSpacing/>
              <w:rPr>
                <w:sz w:val="24"/>
                <w:szCs w:val="24"/>
              </w:rPr>
            </w:pPr>
          </w:p>
          <w:p w:rsidR="00025C74" w:rsidRPr="00595425" w:rsidRDefault="00025C74" w:rsidP="00025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</w:p>
          <w:p w:rsidR="00025C74" w:rsidRPr="00595425" w:rsidRDefault="00025C74" w:rsidP="00025C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Регулятивные:</w:t>
            </w:r>
          </w:p>
          <w:p w:rsidR="00025C74" w:rsidRPr="00595425" w:rsidRDefault="00025C74" w:rsidP="00025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1.Принимают учебные задачи, сформулированные вместе с учителем.</w:t>
            </w:r>
          </w:p>
          <w:p w:rsidR="00025C74" w:rsidRPr="00595425" w:rsidRDefault="00025C74" w:rsidP="00025C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EB3758" w:rsidRPr="00595425" w:rsidRDefault="00025C74" w:rsidP="00025C74">
            <w:pPr>
              <w:pStyle w:val="2"/>
              <w:ind w:left="34"/>
              <w:contextualSpacing/>
              <w:rPr>
                <w:b w:val="0"/>
                <w:sz w:val="24"/>
                <w:szCs w:val="24"/>
              </w:rPr>
            </w:pPr>
            <w:r w:rsidRPr="00595425">
              <w:rPr>
                <w:b w:val="0"/>
                <w:sz w:val="24"/>
                <w:szCs w:val="24"/>
              </w:rPr>
              <w:t>1.Высказывают свое мнение.</w:t>
            </w:r>
          </w:p>
        </w:tc>
      </w:tr>
      <w:tr w:rsidR="006550DF" w:rsidRPr="00595425" w:rsidTr="00866B83">
        <w:tc>
          <w:tcPr>
            <w:tcW w:w="5388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учителя</w:t>
            </w:r>
          </w:p>
          <w:p w:rsidR="00EB3758" w:rsidRPr="00595425" w:rsidRDefault="00EB3758" w:rsidP="00EB3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1.Нацеливает обучающихся на предстоящую работу, озвучивает тему, предлагает учащимся сформулировать цели урока.</w:t>
            </w:r>
          </w:p>
          <w:p w:rsidR="00EB3758" w:rsidRPr="00595425" w:rsidRDefault="00EB3758" w:rsidP="00EB3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  <w:p w:rsidR="00EB3758" w:rsidRPr="00595425" w:rsidRDefault="00EB3758" w:rsidP="00025C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Представьте, что вы находитесь на совещании руководства строительной компании. Вам надо проанализировать выполненную работу компании и дать рекомендации по дальнейшему её улучшению. Как это сделать наглядно?</w:t>
            </w:r>
          </w:p>
          <w:p w:rsidR="006550DF" w:rsidRPr="00595425" w:rsidRDefault="00EB3758" w:rsidP="001C1934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Что вы предлагаете?</w:t>
            </w:r>
            <w:r w:rsidR="00683EF4"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C25C8"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Встречались ли вы с диаграммами и графиками? </w:t>
            </w:r>
          </w:p>
          <w:p w:rsidR="003D11E1" w:rsidRPr="00595425" w:rsidRDefault="003D11E1" w:rsidP="001C1934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Что нам необходимо узнать, чтобы строить диаграммы?</w:t>
            </w:r>
          </w:p>
          <w:p w:rsidR="0088097B" w:rsidRPr="00595425" w:rsidRDefault="0088097B" w:rsidP="001C1934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8097B" w:rsidRPr="00595425" w:rsidRDefault="0088097B" w:rsidP="008809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нашего урока «Построение графиков и диаграмм в 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Excel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  <w:p w:rsidR="0088097B" w:rsidRPr="00595425" w:rsidRDefault="0088097B" w:rsidP="001C1934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  <w:p w:rsidR="00EB3758" w:rsidRPr="00595425" w:rsidRDefault="00EB3758" w:rsidP="00EB3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1.Слушают учителя, знакомятся с  темой урока и записываю ее в тетрадь, </w:t>
            </w:r>
            <w:r w:rsidR="00025C74"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 </w:t>
            </w: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вопросы.</w:t>
            </w:r>
          </w:p>
          <w:p w:rsidR="0088097B" w:rsidRPr="00595425" w:rsidRDefault="0088097B" w:rsidP="008C25C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88097B" w:rsidRPr="00595425" w:rsidRDefault="0088097B" w:rsidP="008C25C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Возможные ответы учеников:</w:t>
            </w:r>
          </w:p>
          <w:p w:rsidR="008C25C8" w:rsidRPr="00595425" w:rsidRDefault="001C1934" w:rsidP="008C25C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r w:rsidR="008C25C8" w:rsidRPr="005954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Нарисовать. Сделать таблицу. </w:t>
            </w:r>
          </w:p>
          <w:p w:rsidR="00582B13" w:rsidRPr="00595425" w:rsidRDefault="00582B13" w:rsidP="001C193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C1934" w:rsidRPr="00595425" w:rsidRDefault="001C1934" w:rsidP="001C193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59542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На уроках математики.</w:t>
            </w:r>
          </w:p>
          <w:p w:rsidR="003D11E1" w:rsidRPr="00595425" w:rsidRDefault="003D11E1" w:rsidP="001C193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3D11E1" w:rsidRPr="00595425" w:rsidRDefault="003D11E1" w:rsidP="001C193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3D11E1" w:rsidRPr="00595425" w:rsidRDefault="003D11E1" w:rsidP="001C193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-Способы построения диаграмм</w:t>
            </w:r>
          </w:p>
          <w:p w:rsidR="004A5B9A" w:rsidRPr="00595425" w:rsidRDefault="004A5B9A" w:rsidP="001C193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-Какие виды диаграмм бывают</w:t>
            </w:r>
          </w:p>
          <w:p w:rsidR="004A5B9A" w:rsidRPr="00595425" w:rsidRDefault="004A5B9A" w:rsidP="001C193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5B9A" w:rsidRPr="00595425" w:rsidTr="00460169">
        <w:tc>
          <w:tcPr>
            <w:tcW w:w="10491" w:type="dxa"/>
            <w:gridSpan w:val="6"/>
          </w:tcPr>
          <w:p w:rsidR="004A5B9A" w:rsidRPr="00595425" w:rsidRDefault="004A5B9A" w:rsidP="00460169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ЭТАП Актуализация знаний</w:t>
            </w:r>
            <w:r w:rsidR="00214C01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9157AA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214C01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мин)</w:t>
            </w:r>
          </w:p>
          <w:p w:rsidR="004A5B9A" w:rsidRPr="00595425" w:rsidRDefault="004A5B9A" w:rsidP="00460169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УУД:</w:t>
            </w:r>
          </w:p>
          <w:p w:rsidR="004A5B9A" w:rsidRPr="00595425" w:rsidRDefault="004A5B9A" w:rsidP="0046016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4A5B9A" w:rsidRPr="00595425" w:rsidRDefault="004A5B9A" w:rsidP="004601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8097B" w:rsidRPr="00595425">
              <w:rPr>
                <w:rFonts w:ascii="Times New Roman" w:hAnsi="Times New Roman" w:cs="Times New Roman"/>
                <w:sz w:val="24"/>
                <w:szCs w:val="24"/>
              </w:rPr>
              <w:t>применяют полученные знания на практике</w:t>
            </w: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5B9A" w:rsidRPr="00595425" w:rsidRDefault="004A5B9A" w:rsidP="0046016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4A5B9A" w:rsidRPr="00595425" w:rsidRDefault="004A5B9A" w:rsidP="00460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1.Анализируют информацию; делают  выводы, структурируют знания, устанавливают  логические связи. </w:t>
            </w:r>
          </w:p>
          <w:p w:rsidR="004A5B9A" w:rsidRPr="00595425" w:rsidRDefault="004A5B9A" w:rsidP="0046016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B9A" w:rsidRPr="00595425" w:rsidTr="00460169">
        <w:tc>
          <w:tcPr>
            <w:tcW w:w="5388" w:type="dxa"/>
            <w:gridSpan w:val="3"/>
          </w:tcPr>
          <w:p w:rsidR="004A5B9A" w:rsidRPr="00595425" w:rsidRDefault="004A5B9A" w:rsidP="00460169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  <w:p w:rsidR="004A5B9A" w:rsidRPr="00595425" w:rsidRDefault="004A5B9A" w:rsidP="00460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2510E" w:rsidRPr="00595425">
              <w:rPr>
                <w:rFonts w:ascii="Times New Roman" w:hAnsi="Times New Roman" w:cs="Times New Roman"/>
                <w:sz w:val="24"/>
                <w:szCs w:val="24"/>
              </w:rPr>
              <w:t>Предлагает ученикам вспомнить основные навыки работы с ЭТ</w:t>
            </w:r>
            <w:r w:rsidR="00D37569"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, выполнив обучающий тест. </w:t>
            </w:r>
          </w:p>
          <w:p w:rsidR="004A5B9A" w:rsidRPr="00595425" w:rsidRDefault="00D37569" w:rsidP="004601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2. Оценивание теста происходит автоматически</w:t>
            </w:r>
          </w:p>
          <w:p w:rsidR="00D37569" w:rsidRPr="00595425" w:rsidRDefault="00D37569" w:rsidP="00D375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Просит ребят записать результат теста в таблице на компьютере </w:t>
            </w:r>
            <w:r w:rsidR="0088097B"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таблицу </w:t>
            </w: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(Приложение1.Результаты.</w:t>
            </w: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3"/>
          </w:tcPr>
          <w:p w:rsidR="004A5B9A" w:rsidRPr="00595425" w:rsidRDefault="004A5B9A" w:rsidP="00460169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  <w:p w:rsidR="0088097B" w:rsidRPr="00595425" w:rsidRDefault="00D2510E" w:rsidP="0046016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Дети рассаживаются за компьютеры для выполнения теста по теме «Электронные таблицы».</w:t>
            </w:r>
            <w:r w:rsidR="0088097B" w:rsidRPr="005954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(вариант 1. 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Тест.</w:t>
            </w:r>
            <w:r w:rsidR="0088097B"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файл тест ЭТ.</w:t>
            </w:r>
            <w:r w:rsidR="0088097B" w:rsidRPr="0059542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html</w:t>
            </w:r>
            <w:r w:rsidR="0088097B"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88097B" w:rsidRPr="00595425" w:rsidRDefault="0088097B" w:rsidP="0088097B">
            <w:pPr>
              <w:shd w:val="clear" w:color="auto" w:fill="FFFFFF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(вариант 2  </w:t>
            </w:r>
            <w:hyperlink r:id="rId11" w:history="1">
              <w:r w:rsidRPr="00595425">
                <w:rPr>
                  <w:rStyle w:val="a6"/>
                  <w:rFonts w:ascii="Times New Roman" w:hAnsi="Times New Roman" w:cs="Times New Roman"/>
                </w:rPr>
                <w:t>http://files.school-collection.edu.ru/dlrstore/db50dcf7-1ae2-456b-a7e1-2018562eaeb9/9_15.swf</w:t>
              </w:r>
            </w:hyperlink>
            <w:r w:rsidRPr="00595425">
              <w:rPr>
                <w:rFonts w:ascii="Times New Roman" w:hAnsi="Times New Roman" w:cs="Times New Roman"/>
              </w:rPr>
              <w:t xml:space="preserve"> )</w:t>
            </w:r>
          </w:p>
          <w:p w:rsidR="004A5B9A" w:rsidRPr="00595425" w:rsidRDefault="004A5B9A" w:rsidP="00460169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="00D2510E" w:rsidRPr="005954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выполняют тест</w:t>
            </w:r>
          </w:p>
          <w:p w:rsidR="00D37569" w:rsidRPr="00595425" w:rsidRDefault="00D37569" w:rsidP="00460169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-записывают результаты теста в файл</w:t>
            </w:r>
          </w:p>
          <w:p w:rsidR="004A5B9A" w:rsidRPr="00595425" w:rsidRDefault="004A5B9A" w:rsidP="00460169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A5B9A" w:rsidRPr="00595425" w:rsidTr="00866B83">
        <w:tc>
          <w:tcPr>
            <w:tcW w:w="10491" w:type="dxa"/>
            <w:gridSpan w:val="6"/>
          </w:tcPr>
          <w:p w:rsidR="004A5B9A" w:rsidRPr="00595425" w:rsidRDefault="00D2510E" w:rsidP="004A5B9A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4A5B9A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ЭТАП "Открытие" нового знания.</w:t>
            </w:r>
            <w:r w:rsidR="004A5B9A" w:rsidRPr="00595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4C01" w:rsidRPr="00595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4C01" w:rsidRPr="005954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(10 мин)</w:t>
            </w:r>
          </w:p>
          <w:p w:rsidR="004A5B9A" w:rsidRPr="00595425" w:rsidRDefault="004A5B9A" w:rsidP="004A5B9A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УУД:</w:t>
            </w:r>
          </w:p>
          <w:p w:rsidR="004A5B9A" w:rsidRPr="00595425" w:rsidRDefault="004A5B9A" w:rsidP="004A5B9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4A5B9A" w:rsidRPr="00595425" w:rsidRDefault="004A5B9A" w:rsidP="004A5B9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1.принимают участие в решении учебной задачи </w:t>
            </w:r>
          </w:p>
          <w:p w:rsidR="004A5B9A" w:rsidRPr="00595425" w:rsidRDefault="004A5B9A" w:rsidP="004A5B9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4A5B9A" w:rsidRPr="00595425" w:rsidRDefault="004A5B9A" w:rsidP="004A5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1.Анализируют информацию; делают  выводы, структурируют знания, устанавливают  логические связи. </w:t>
            </w:r>
          </w:p>
          <w:p w:rsidR="004A5B9A" w:rsidRPr="00595425" w:rsidRDefault="004A5B9A" w:rsidP="004A5B9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4A5B9A" w:rsidRPr="00595425" w:rsidRDefault="004A5B9A" w:rsidP="004A5B9A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1.Обмениваются мнениями; задают вопросы с целью получения нужной информации, строят монологические высказывания.</w:t>
            </w:r>
          </w:p>
        </w:tc>
      </w:tr>
      <w:tr w:rsidR="006550DF" w:rsidRPr="00595425" w:rsidTr="00866B83">
        <w:tc>
          <w:tcPr>
            <w:tcW w:w="5388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Деятельность учителя</w:t>
            </w:r>
          </w:p>
          <w:p w:rsidR="00D002AD" w:rsidRPr="00595425" w:rsidRDefault="00683EF4" w:rsidP="0068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1.Освещает вопросы по работе с графиками и диаграммами в   </w:t>
            </w:r>
            <w:r w:rsidRPr="005954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Excel</w:t>
            </w:r>
          </w:p>
          <w:p w:rsidR="00683EF4" w:rsidRPr="00595425" w:rsidRDefault="00683EF4" w:rsidP="0068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95425">
              <w:rPr>
                <w:rFonts w:ascii="Times New Roman" w:hAnsi="Times New Roman" w:cs="Times New Roman"/>
                <w:sz w:val="24"/>
                <w:szCs w:val="28"/>
              </w:rPr>
              <w:t>2.Знакомит с типами диаграмм и графиков.</w:t>
            </w:r>
          </w:p>
          <w:p w:rsidR="006550DF" w:rsidRPr="00595425" w:rsidRDefault="00683EF4" w:rsidP="00683EF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595425">
              <w:rPr>
                <w:rFonts w:ascii="Times New Roman" w:hAnsi="Times New Roman" w:cs="Times New Roman"/>
                <w:sz w:val="24"/>
                <w:szCs w:val="28"/>
              </w:rPr>
              <w:t>3.Показывает наикратчайший путь построения диаграмм и графиков.</w:t>
            </w:r>
            <w:r w:rsidR="008C25C8" w:rsidRPr="00595425">
              <w:rPr>
                <w:rFonts w:ascii="Times New Roman" w:hAnsi="Times New Roman" w:cs="Times New Roman"/>
                <w:sz w:val="24"/>
                <w:szCs w:val="28"/>
              </w:rPr>
              <w:t xml:space="preserve"> ( </w:t>
            </w:r>
            <w:r w:rsidR="001A0FCD"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>с помощью мастера диаграм</w:t>
            </w:r>
            <w:r w:rsidR="008C25C8"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>м</w:t>
            </w:r>
            <w:r w:rsidR="008C25C8" w:rsidRPr="0059542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88097B" w:rsidRPr="00595425" w:rsidRDefault="0088097B" w:rsidP="001A0FCD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>(Вариант1.  Для объяснения материала</w:t>
            </w:r>
            <w:r w:rsidR="005B5A8F"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>,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рассматривает вместе с  ребятам презентацию Графики и диаграммы.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ppt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  <w:p w:rsidR="00DE5FCF" w:rsidRPr="00595425" w:rsidRDefault="0088097B" w:rsidP="001A0F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(Вариант 2.  </w:t>
            </w:r>
            <w:r w:rsidR="00DE5FCF"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Для объяснения </w:t>
            </w:r>
            <w:r w:rsidR="001A0FCD"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материала предлагает ребятам рассмотреть интерактивный </w:t>
            </w:r>
            <w:r w:rsidR="001A0FCD" w:rsidRPr="0059542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flash</w:t>
            </w:r>
            <w:r w:rsidR="001A0FCD" w:rsidRPr="00595425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ролик</w:t>
            </w:r>
            <w:r w:rsidR="001A0FCD" w:rsidRPr="0059542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hyperlink r:id="rId12" w:history="1">
              <w:r w:rsidR="001A0FCD" w:rsidRPr="00595425">
                <w:rPr>
                  <w:rStyle w:val="a6"/>
                  <w:rFonts w:ascii="Times New Roman" w:hAnsi="Times New Roman" w:cs="Times New Roman"/>
                </w:rPr>
                <w:t>http://files.school-collection.edu.ru/dlrstore/7a582c07-ee22-489f-aef6-b028b47ce1e9/9_150.swf</w:t>
              </w:r>
            </w:hyperlink>
            <w:r w:rsidRPr="005954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3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  <w:p w:rsidR="00D002AD" w:rsidRPr="00595425" w:rsidRDefault="001C1934" w:rsidP="00D002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54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Слушают учителя, знакомятся с презентацией.</w:t>
            </w:r>
          </w:p>
          <w:p w:rsidR="00D002AD" w:rsidRPr="00595425" w:rsidRDefault="00D002AD" w:rsidP="001C1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2.Обсуждают какой тип диаграмм подходит в предложенной учебной задаче (выступление на совещании строительной фирмы) </w:t>
            </w:r>
          </w:p>
          <w:p w:rsidR="001A0FCD" w:rsidRPr="00595425" w:rsidRDefault="001A0FCD" w:rsidP="00683EF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-рассматривают на интерактивной доске ролик</w:t>
            </w:r>
          </w:p>
          <w:p w:rsidR="006550DF" w:rsidRPr="00595425" w:rsidRDefault="001A0FCD" w:rsidP="00683EF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предлагают тип диаграмм( круговая обычно нравится больше) </w:t>
            </w:r>
          </w:p>
        </w:tc>
      </w:tr>
      <w:tr w:rsidR="006550DF" w:rsidRPr="00595425" w:rsidTr="00866B83">
        <w:tc>
          <w:tcPr>
            <w:tcW w:w="10491" w:type="dxa"/>
            <w:gridSpan w:val="6"/>
          </w:tcPr>
          <w:p w:rsidR="006550DF" w:rsidRPr="00595425" w:rsidRDefault="00CE3AA9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6550DF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ЭТАП</w:t>
            </w:r>
            <w:r w:rsidR="00D002AD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002AD" w:rsidRPr="00595425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Компьютерный практикум.</w:t>
            </w:r>
            <w:r w:rsidR="00214C01" w:rsidRPr="005954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 мин)</w:t>
            </w:r>
          </w:p>
          <w:p w:rsidR="006550DF" w:rsidRPr="00595425" w:rsidRDefault="00A734EA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УУД: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1.Применяют полученные знания для решения учебных задач.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2. Самостоятельное создание способа решения проблемы.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1.Аргументация своего мнения; учёт разных мнений.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2. Умение полно и ясно выражать свои мысли, умение вести диалог</w:t>
            </w:r>
            <w:r w:rsidRPr="005954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A734EA" w:rsidRPr="00595425" w:rsidRDefault="00A734EA" w:rsidP="00A734E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3. Признавать возможность различных точек зрения.</w:t>
            </w:r>
          </w:p>
        </w:tc>
      </w:tr>
      <w:tr w:rsidR="006550DF" w:rsidRPr="00595425" w:rsidTr="00866B83">
        <w:tc>
          <w:tcPr>
            <w:tcW w:w="5388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  <w:p w:rsidR="001A0FCD" w:rsidRPr="00595425" w:rsidRDefault="001A0FCD" w:rsidP="00A7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1.Предлагает </w:t>
            </w:r>
            <w:r w:rsidR="006B5DFA" w:rsidRPr="00595425">
              <w:rPr>
                <w:rFonts w:ascii="Times New Roman" w:hAnsi="Times New Roman" w:cs="Times New Roman"/>
                <w:sz w:val="24"/>
                <w:szCs w:val="24"/>
              </w:rPr>
              <w:t>ребятам разделиться на группы по 2 человека, для выполнения проекта.</w:t>
            </w:r>
          </w:p>
          <w:p w:rsidR="00A734EA" w:rsidRPr="00595425" w:rsidRDefault="006B5DFA" w:rsidP="00A7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34EA" w:rsidRPr="00595425">
              <w:rPr>
                <w:rFonts w:ascii="Times New Roman" w:hAnsi="Times New Roman" w:cs="Times New Roman"/>
                <w:sz w:val="24"/>
                <w:szCs w:val="24"/>
              </w:rPr>
              <w:t>.Предлагает выполнить задание</w:t>
            </w:r>
          </w:p>
          <w:p w:rsidR="00A734EA" w:rsidRPr="00595425" w:rsidRDefault="00A734EA" w:rsidP="00A734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Прочитайте внимательно текст вашего выступления на совещании. Представьте этот текст иллюстративно для доклада. </w:t>
            </w:r>
          </w:p>
          <w:p w:rsidR="006550DF" w:rsidRPr="00595425" w:rsidRDefault="006B5DFA" w:rsidP="00A734E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34EA" w:rsidRPr="00595425">
              <w:rPr>
                <w:rFonts w:ascii="Times New Roman" w:hAnsi="Times New Roman" w:cs="Times New Roman"/>
                <w:sz w:val="24"/>
                <w:szCs w:val="24"/>
              </w:rPr>
              <w:t>.Предлагает обсудить каждое выступление  (какое из них более результативное)</w:t>
            </w:r>
          </w:p>
          <w:p w:rsidR="006B5DFA" w:rsidRPr="00595425" w:rsidRDefault="00623544" w:rsidP="00A734EA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Предлагает </w:t>
            </w:r>
            <w:r w:rsidR="00231187"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задать вопросы, </w:t>
            </w: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обсудить выступления групп остальными учениками, и проголосовать на опросных листах</w:t>
            </w:r>
            <w:r w:rsidR="00231187"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выступление</w:t>
            </w:r>
          </w:p>
        </w:tc>
        <w:tc>
          <w:tcPr>
            <w:tcW w:w="5103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1.Выполнение задания на ПК.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2.Демонстрация своей работы.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3.Публичная защита выполненной работы.</w:t>
            </w:r>
          </w:p>
          <w:p w:rsidR="006550DF" w:rsidRPr="00595425" w:rsidRDefault="006550DF" w:rsidP="00A734E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DFA" w:rsidRPr="00595425" w:rsidRDefault="006B5DFA" w:rsidP="00A734E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-делятся на группы</w:t>
            </w:r>
          </w:p>
          <w:p w:rsidR="006B5DFA" w:rsidRPr="00595425" w:rsidRDefault="006B5DFA" w:rsidP="00A734E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-выполняют подготовку небольшой диаграммы</w:t>
            </w:r>
            <w:r w:rsidR="005D7189" w:rsidRPr="005954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(используют файл «Практическая работа по информатике.</w:t>
            </w:r>
            <w:r w:rsidR="005D7189" w:rsidRPr="005954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doc</w:t>
            </w:r>
            <w:r w:rsidR="005D7189" w:rsidRPr="005954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»)</w:t>
            </w:r>
          </w:p>
          <w:p w:rsidR="006B5DFA" w:rsidRPr="00595425" w:rsidRDefault="006B5DFA" w:rsidP="00A734E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6B5DFA" w:rsidRPr="00595425" w:rsidRDefault="006B5DFA" w:rsidP="00A734E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-защищают проекты выступлением у интерактивной доски</w:t>
            </w:r>
          </w:p>
          <w:p w:rsidR="00231187" w:rsidRPr="00595425" w:rsidRDefault="00231187" w:rsidP="00A734E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231187" w:rsidRPr="00595425" w:rsidRDefault="00231187" w:rsidP="00A734E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550DF" w:rsidRPr="00595425" w:rsidTr="00866B83">
        <w:tc>
          <w:tcPr>
            <w:tcW w:w="10491" w:type="dxa"/>
            <w:gridSpan w:val="6"/>
          </w:tcPr>
          <w:p w:rsidR="00A734EA" w:rsidRPr="00595425" w:rsidRDefault="00A734EA" w:rsidP="00A734EA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6550DF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 Рефлексия (итог урока).</w:t>
            </w:r>
            <w:r w:rsidR="00214C01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9157AA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 w:rsidR="00214C01"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мин)</w:t>
            </w:r>
          </w:p>
          <w:p w:rsidR="006550DF" w:rsidRPr="00595425" w:rsidRDefault="00A734EA" w:rsidP="00866B8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УУД:</w:t>
            </w:r>
          </w:p>
          <w:p w:rsidR="002C7AFC" w:rsidRPr="00595425" w:rsidRDefault="002C7AFC" w:rsidP="002C7AFC">
            <w:pPr>
              <w:spacing w:after="0"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Личностные:</w:t>
            </w:r>
          </w:p>
          <w:p w:rsidR="002C7AFC" w:rsidRPr="00595425" w:rsidRDefault="002C7AFC" w:rsidP="002C7AF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способов  и условий </w:t>
            </w:r>
          </w:p>
          <w:p w:rsidR="002C7AFC" w:rsidRPr="00595425" w:rsidRDefault="002C7AFC" w:rsidP="002C7AF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действия, контроль и оценка процесса </w:t>
            </w:r>
          </w:p>
          <w:p w:rsidR="002C7AFC" w:rsidRPr="00595425" w:rsidRDefault="002C7AFC" w:rsidP="002C7AF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и результатов деятельности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A734EA" w:rsidRPr="00595425" w:rsidRDefault="00A734EA" w:rsidP="00A7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1.Проявляют открытость в осмыслении своих действий и самооценки;</w:t>
            </w:r>
          </w:p>
          <w:p w:rsidR="00A734EA" w:rsidRPr="00595425" w:rsidRDefault="00A734EA" w:rsidP="00A734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2.Прогнозируют способы саморегуляции и сотрудничества</w:t>
            </w:r>
          </w:p>
        </w:tc>
      </w:tr>
      <w:tr w:rsidR="006550DF" w:rsidRPr="00595425" w:rsidTr="00866B83">
        <w:tc>
          <w:tcPr>
            <w:tcW w:w="5388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Деятельность учителя</w:t>
            </w:r>
          </w:p>
          <w:p w:rsidR="00A734EA" w:rsidRPr="00595425" w:rsidRDefault="00A734EA" w:rsidP="00A7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1.Ответьте на вопросы:</w:t>
            </w:r>
          </w:p>
          <w:p w:rsidR="00A734EA" w:rsidRPr="00595425" w:rsidRDefault="00A734EA" w:rsidP="00A734E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какая цель, задачи  стояли перед нами в начале урока?</w:t>
            </w:r>
          </w:p>
          <w:p w:rsidR="00A734EA" w:rsidRPr="00595425" w:rsidRDefault="00A734EA" w:rsidP="00A734E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смогли ли вы их достичь?</w:t>
            </w:r>
          </w:p>
          <w:p w:rsidR="00A734EA" w:rsidRPr="00595425" w:rsidRDefault="00A734EA" w:rsidP="00A734E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какой материал был трудным, непонятным?</w:t>
            </w:r>
          </w:p>
          <w:p w:rsidR="00A734EA" w:rsidRPr="00595425" w:rsidRDefault="00A734EA" w:rsidP="00A734E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что воспринималось легко?</w:t>
            </w:r>
          </w:p>
          <w:p w:rsidR="006550DF" w:rsidRPr="00595425" w:rsidRDefault="00A734EA" w:rsidP="00A73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попробуйте дать оценку уроку?</w:t>
            </w:r>
          </w:p>
          <w:p w:rsidR="005D7189" w:rsidRPr="00595425" w:rsidRDefault="005D7189" w:rsidP="005D71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2.Предлагает заполнить каждой группе </w:t>
            </w:r>
            <w:r w:rsidR="003C57E4"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«Приложение 1. Результаты.</w:t>
            </w:r>
            <w:r w:rsidR="003C57E4" w:rsidRPr="005954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r w:rsidR="003C57E4"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>» называя оценки за проект каждого ученика, и предлагая оценить свои результаты за урок выставив оценки в соответствующий столбец. Таблица автоматически выставляет итоговый балл.</w:t>
            </w:r>
          </w:p>
        </w:tc>
        <w:tc>
          <w:tcPr>
            <w:tcW w:w="5103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  <w:p w:rsidR="00A734EA" w:rsidRPr="00595425" w:rsidRDefault="00A734EA" w:rsidP="00A734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Дают ответы на вопросы </w:t>
            </w:r>
          </w:p>
          <w:p w:rsidR="00A734EA" w:rsidRPr="00595425" w:rsidRDefault="00710A91" w:rsidP="00A7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A91"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55.25pt;margin-top:11.25pt;width:58.4pt;height:11.55pt;z-index:251661312" o:connectortype="straight">
                  <v:stroke endarrow="block"/>
                </v:shape>
              </w:pict>
            </w:r>
            <w:r w:rsidRPr="00710A91">
              <w:rPr>
                <w:rFonts w:ascii="Times New Roman" w:hAnsi="Times New Roman" w:cs="Times New Roman"/>
                <w:noProof/>
              </w:rPr>
              <w:pict>
                <v:shape id="_x0000_s1026" type="#_x0000_t32" style="position:absolute;margin-left:55.25pt;margin-top:2.05pt;width:64.5pt;height:3.8pt;flip:y;z-index:251660288" o:connectortype="straight">
                  <v:stroke endarrow="block"/>
                </v:shape>
              </w:pict>
            </w:r>
            <w:r w:rsidR="00A734EA"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734EA" w:rsidRPr="00595425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Я</w:t>
            </w:r>
            <w:r w:rsidR="00A734EA"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Знаю</w:t>
            </w:r>
          </w:p>
          <w:p w:rsidR="00A734EA" w:rsidRPr="00595425" w:rsidRDefault="00710A91" w:rsidP="00A734E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A91">
              <w:rPr>
                <w:rFonts w:ascii="Times New Roman" w:hAnsi="Times New Roman" w:cs="Times New Roman"/>
                <w:noProof/>
              </w:rPr>
              <w:pict>
                <v:shape id="_x0000_s1028" type="#_x0000_t32" style="position:absolute;left:0;text-align:left;margin-left:51.15pt;margin-top:2.9pt;width:55.05pt;height:18.75pt;z-index:251662336" o:connectortype="straight">
                  <v:stroke endarrow="block"/>
                </v:shape>
              </w:pict>
            </w:r>
            <w:r w:rsidR="00A734EA"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Запомнил</w:t>
            </w:r>
          </w:p>
          <w:p w:rsidR="003C57E4" w:rsidRPr="00595425" w:rsidRDefault="00A734EA" w:rsidP="00A734E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Смог</w:t>
            </w:r>
          </w:p>
          <w:p w:rsidR="003C57E4" w:rsidRPr="00595425" w:rsidRDefault="003C57E4" w:rsidP="003C5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57E4" w:rsidRPr="00595425" w:rsidRDefault="003C57E4" w:rsidP="003C5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C57E4" w:rsidRPr="00595425" w:rsidRDefault="003C57E4" w:rsidP="003C5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550DF" w:rsidRPr="00595425" w:rsidRDefault="003C57E4" w:rsidP="003C5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-заполняют таблицу, оценивая свою работу на уроке</w:t>
            </w:r>
          </w:p>
        </w:tc>
      </w:tr>
      <w:tr w:rsidR="006550DF" w:rsidRPr="00595425" w:rsidTr="00866B83">
        <w:tc>
          <w:tcPr>
            <w:tcW w:w="10491" w:type="dxa"/>
            <w:gridSpan w:val="6"/>
          </w:tcPr>
          <w:p w:rsidR="006550DF" w:rsidRPr="00595425" w:rsidRDefault="002C7AFC" w:rsidP="002C7AFC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ЭТАП Домашнее задание</w:t>
            </w:r>
            <w:r w:rsidR="006550DF" w:rsidRPr="0059542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214C01" w:rsidRPr="0059542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(1 мин)</w:t>
            </w:r>
          </w:p>
          <w:p w:rsidR="002C7AFC" w:rsidRPr="00595425" w:rsidRDefault="002C7AFC" w:rsidP="002C7AFC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УУД:</w:t>
            </w:r>
          </w:p>
          <w:p w:rsidR="002C7AFC" w:rsidRPr="00595425" w:rsidRDefault="002C7AFC" w:rsidP="002C7A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2C7AFC" w:rsidRPr="00595425" w:rsidRDefault="002C7AFC" w:rsidP="002C7AF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1.Принимают цель, содержание и способы выполнения д/з</w:t>
            </w:r>
          </w:p>
        </w:tc>
      </w:tr>
      <w:tr w:rsidR="006550DF" w:rsidRPr="00595425" w:rsidTr="00866B83">
        <w:tc>
          <w:tcPr>
            <w:tcW w:w="5388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  <w:p w:rsidR="006550DF" w:rsidRPr="00595425" w:rsidRDefault="002C7AFC" w:rsidP="00A734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 xml:space="preserve">1.Составить диаграмму колебаний температуры воздуха за </w:t>
            </w:r>
            <w:r w:rsidR="003C57E4" w:rsidRPr="0059542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0C6AB2" w:rsidRPr="00595425" w:rsidRDefault="000C6AB2" w:rsidP="000C6AB2">
            <w:pPr>
              <w:rPr>
                <w:rFonts w:ascii="Times New Roman" w:hAnsi="Times New Roman" w:cs="Times New Roman"/>
              </w:rPr>
            </w:pPr>
            <w:r w:rsidRPr="005954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595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95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 w:rsidRPr="00595425">
              <w:rPr>
                <w:rFonts w:ascii="Times New Roman" w:hAnsi="Times New Roman" w:cs="Times New Roman"/>
              </w:rPr>
              <w:t>3.3. Построение диаграмм и графиков</w:t>
            </w:r>
            <w:r w:rsidR="004A5B9A" w:rsidRPr="00595425">
              <w:rPr>
                <w:rFonts w:ascii="Times New Roman" w:hAnsi="Times New Roman" w:cs="Times New Roman"/>
              </w:rPr>
              <w:t>. стр.93 - 97, ответить на вопросы в конце параграфа</w:t>
            </w:r>
          </w:p>
          <w:p w:rsidR="000C6AB2" w:rsidRPr="00595425" w:rsidRDefault="000C6AB2" w:rsidP="00A734E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6550DF" w:rsidRPr="00595425" w:rsidRDefault="006550DF" w:rsidP="00866B8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  <w:p w:rsidR="006550DF" w:rsidRPr="00595425" w:rsidRDefault="002C7AFC" w:rsidP="00866B83">
            <w:pPr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425">
              <w:rPr>
                <w:rFonts w:ascii="Times New Roman" w:hAnsi="Times New Roman" w:cs="Times New Roman"/>
                <w:sz w:val="24"/>
                <w:szCs w:val="24"/>
              </w:rPr>
              <w:t>1.Записывают в дневник домашнее задание, уточняют его.</w:t>
            </w:r>
          </w:p>
        </w:tc>
      </w:tr>
    </w:tbl>
    <w:p w:rsidR="006550DF" w:rsidRPr="00595425" w:rsidRDefault="006550DF" w:rsidP="006550DF">
      <w:pPr>
        <w:pStyle w:val="a3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4A5B9A" w:rsidRPr="00595425" w:rsidRDefault="004A5B9A" w:rsidP="006550DF">
      <w:pPr>
        <w:pStyle w:val="a3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4A5B9A" w:rsidRPr="00595425" w:rsidRDefault="004A5B9A" w:rsidP="006550DF">
      <w:pPr>
        <w:pStyle w:val="a3"/>
        <w:ind w:left="1068"/>
        <w:rPr>
          <w:rFonts w:ascii="Times New Roman" w:hAnsi="Times New Roman" w:cs="Times New Roman"/>
          <w:b/>
          <w:sz w:val="28"/>
          <w:szCs w:val="28"/>
        </w:rPr>
      </w:pPr>
    </w:p>
    <w:sectPr w:rsidR="004A5B9A" w:rsidRPr="00595425" w:rsidSect="00CF1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Courier New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011B85"/>
    <w:multiLevelType w:val="hybridMultilevel"/>
    <w:tmpl w:val="EB1C4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446B6"/>
    <w:multiLevelType w:val="hybridMultilevel"/>
    <w:tmpl w:val="CF301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E3FCC"/>
    <w:multiLevelType w:val="hybridMultilevel"/>
    <w:tmpl w:val="523AE314"/>
    <w:lvl w:ilvl="0" w:tplc="C81EA9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91BC3"/>
    <w:multiLevelType w:val="hybridMultilevel"/>
    <w:tmpl w:val="9D50A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DC16FD"/>
    <w:multiLevelType w:val="hybridMultilevel"/>
    <w:tmpl w:val="30FCA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3C1BE5"/>
    <w:multiLevelType w:val="hybridMultilevel"/>
    <w:tmpl w:val="A6208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A8072D"/>
    <w:multiLevelType w:val="hybridMultilevel"/>
    <w:tmpl w:val="D504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DF44E2"/>
    <w:multiLevelType w:val="hybridMultilevel"/>
    <w:tmpl w:val="0E065E1E"/>
    <w:lvl w:ilvl="0" w:tplc="65BEA3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7032DC"/>
    <w:multiLevelType w:val="hybridMultilevel"/>
    <w:tmpl w:val="D6CAB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11"/>
  </w:num>
  <w:num w:numId="9">
    <w:abstractNumId w:val="5"/>
  </w:num>
  <w:num w:numId="10">
    <w:abstractNumId w:val="0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550DF"/>
    <w:rsid w:val="00024702"/>
    <w:rsid w:val="00025C74"/>
    <w:rsid w:val="0006771D"/>
    <w:rsid w:val="000A3DDB"/>
    <w:rsid w:val="000C6AB2"/>
    <w:rsid w:val="00133DA9"/>
    <w:rsid w:val="00192492"/>
    <w:rsid w:val="001A0FCD"/>
    <w:rsid w:val="001B70B6"/>
    <w:rsid w:val="001C1934"/>
    <w:rsid w:val="00214C01"/>
    <w:rsid w:val="00231187"/>
    <w:rsid w:val="00264AEC"/>
    <w:rsid w:val="002C7AFC"/>
    <w:rsid w:val="003C57E4"/>
    <w:rsid w:val="003D11E1"/>
    <w:rsid w:val="004A5B9A"/>
    <w:rsid w:val="004D719A"/>
    <w:rsid w:val="004F574F"/>
    <w:rsid w:val="00582B13"/>
    <w:rsid w:val="00595425"/>
    <w:rsid w:val="005B5A8F"/>
    <w:rsid w:val="005D7189"/>
    <w:rsid w:val="00623544"/>
    <w:rsid w:val="00625F4B"/>
    <w:rsid w:val="006550DF"/>
    <w:rsid w:val="00683EF4"/>
    <w:rsid w:val="006A3481"/>
    <w:rsid w:val="006B5DFA"/>
    <w:rsid w:val="006F4B5A"/>
    <w:rsid w:val="007103D0"/>
    <w:rsid w:val="00710A91"/>
    <w:rsid w:val="007E4302"/>
    <w:rsid w:val="0088097B"/>
    <w:rsid w:val="008B4509"/>
    <w:rsid w:val="008C25C8"/>
    <w:rsid w:val="009157AA"/>
    <w:rsid w:val="00916DA7"/>
    <w:rsid w:val="00962E27"/>
    <w:rsid w:val="00A734EA"/>
    <w:rsid w:val="00B26355"/>
    <w:rsid w:val="00C12626"/>
    <w:rsid w:val="00C6107B"/>
    <w:rsid w:val="00CE00BE"/>
    <w:rsid w:val="00CE3AA9"/>
    <w:rsid w:val="00CF017A"/>
    <w:rsid w:val="00D002AD"/>
    <w:rsid w:val="00D03432"/>
    <w:rsid w:val="00D2510E"/>
    <w:rsid w:val="00D37569"/>
    <w:rsid w:val="00DD473B"/>
    <w:rsid w:val="00DE5FCF"/>
    <w:rsid w:val="00E14A0D"/>
    <w:rsid w:val="00E45C64"/>
    <w:rsid w:val="00EB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8"/>
        <o:r id="V:Rule5" type="connector" idref="#_x0000_s1026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0DF"/>
    <w:pPr>
      <w:ind w:left="720"/>
      <w:contextualSpacing/>
    </w:pPr>
  </w:style>
  <w:style w:type="paragraph" w:styleId="2">
    <w:name w:val="Body Text 2"/>
    <w:basedOn w:val="a"/>
    <w:link w:val="20"/>
    <w:rsid w:val="006550DF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550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ody Text Indent"/>
    <w:basedOn w:val="a"/>
    <w:link w:val="a5"/>
    <w:rsid w:val="006550D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655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0A3DDB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styleId="a6">
    <w:name w:val="Hyperlink"/>
    <w:rsid w:val="00CE3AA9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E5FCF"/>
    <w:rPr>
      <w:color w:val="800080" w:themeColor="followedHyperlink"/>
      <w:u w:val="single"/>
    </w:rPr>
  </w:style>
  <w:style w:type="paragraph" w:styleId="a8">
    <w:name w:val="Body Text"/>
    <w:basedOn w:val="a"/>
    <w:link w:val="a9"/>
    <w:uiPriority w:val="99"/>
    <w:semiHidden/>
    <w:unhideWhenUsed/>
    <w:rsid w:val="003C57E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C57E4"/>
    <w:rPr>
      <w:rFonts w:eastAsiaTheme="minorEastAsia"/>
      <w:lang w:eastAsia="ru-RU"/>
    </w:rPr>
  </w:style>
  <w:style w:type="paragraph" w:customStyle="1" w:styleId="21">
    <w:name w:val="Абзац списка2"/>
    <w:basedOn w:val="a"/>
    <w:rsid w:val="003C57E4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7a582c07-ee22-489f-aef6-b028b47ce1e9/9_150.sw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iles.school-collection.edu.ru/dlrstore/db50dcf7-1ae2-456b-a7e1-2018562eaeb9/9_15.swf" TargetMode="External"/><Relationship Id="rId12" Type="http://schemas.openxmlformats.org/officeDocument/2006/relationships/hyperlink" Target="http://files.school-collection.edu.ru/dlrstore/7a582c07-ee22-489f-aef6-b028b47ce1e9/9_150.sw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files.school-collection.edu.ru/dlrstore/db50dcf7-1ae2-456b-a7e1-2018562eaeb9/9_15.sw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98F06-2C04-4AAC-AF22-564048099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Олечка</cp:lastModifiedBy>
  <cp:revision>15</cp:revision>
  <dcterms:created xsi:type="dcterms:W3CDTF">2014-03-19T18:55:00Z</dcterms:created>
  <dcterms:modified xsi:type="dcterms:W3CDTF">2016-12-02T15:23:00Z</dcterms:modified>
</cp:coreProperties>
</file>